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907FC" w14:textId="5AAF0F30" w:rsidR="00A342F8" w:rsidRDefault="00A342F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 xml:space="preserve">Prepared by, and </w:t>
      </w:r>
    </w:p>
    <w:p w14:paraId="27517477" w14:textId="13640D90" w:rsidR="00BB7C68" w:rsidRDefault="00A342F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>a</w:t>
      </w:r>
      <w:r w:rsidR="00BB7C68">
        <w:t>fter Recording Return To:</w:t>
      </w:r>
      <w:r w:rsidR="00BB7C68">
        <w:tab/>
      </w:r>
      <w:r w:rsidR="00BB7C68">
        <w:tab/>
      </w:r>
      <w:r w:rsidR="00BB7C68">
        <w:tab/>
      </w:r>
      <w:r w:rsidR="00BB7C68">
        <w:tab/>
      </w:r>
      <w:r w:rsidR="00BB7C68">
        <w:tab/>
      </w:r>
    </w:p>
    <w:p w14:paraId="7AEDBD43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</w:r>
    </w:p>
    <w:p w14:paraId="0D82B0D9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>______________________</w:t>
      </w:r>
      <w:r>
        <w:tab/>
      </w:r>
      <w:r>
        <w:tab/>
      </w:r>
      <w:r>
        <w:tab/>
      </w:r>
      <w:r>
        <w:tab/>
      </w:r>
      <w:r>
        <w:tab/>
      </w:r>
    </w:p>
    <w:p w14:paraId="69C731E5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>______________________</w:t>
      </w:r>
    </w:p>
    <w:p w14:paraId="19D21FD2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  <w:r>
        <w:t>______________________</w:t>
      </w:r>
    </w:p>
    <w:p w14:paraId="2D1B77E8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</w:p>
    <w:p w14:paraId="11D3D71A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</w:p>
    <w:p w14:paraId="06EFAF6E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</w:p>
    <w:p w14:paraId="3429BE2B" w14:textId="77777777" w:rsidR="00BB7C68" w:rsidRDefault="00BB7C68" w:rsidP="00BB7C68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</w:tabs>
        <w:spacing w:after="0" w:line="240" w:lineRule="auto"/>
        <w:jc w:val="both"/>
      </w:pPr>
    </w:p>
    <w:p w14:paraId="530D530B" w14:textId="1047F582" w:rsidR="00BB7C68" w:rsidRDefault="00047A00" w:rsidP="00BB7C68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</w:pPr>
      <w:r w:rsidRPr="00047A00">
        <w:rPr>
          <w:szCs w:val="22"/>
        </w:rPr>
        <w:t xml:space="preserve">________________________ </w:t>
      </w:r>
      <w:r w:rsidRPr="00047A00">
        <w:rPr>
          <w:b/>
          <w:szCs w:val="22"/>
        </w:rPr>
        <w:t>[Space Above This Line For Recording Data]</w:t>
      </w:r>
      <w:r w:rsidRPr="00047A00">
        <w:rPr>
          <w:szCs w:val="22"/>
        </w:rPr>
        <w:t xml:space="preserve"> _____________________</w:t>
      </w:r>
    </w:p>
    <w:p w14:paraId="33A22F07" w14:textId="77777777" w:rsidR="00047A00" w:rsidRDefault="00047A00" w:rsidP="00BB7C68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4137AC3B" w14:textId="77777777" w:rsidR="0051771F" w:rsidRDefault="0051771F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FD7281B" w14:textId="77777777" w:rsidR="0051771F" w:rsidRDefault="0051771F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Deed of Trust</w:t>
      </w:r>
    </w:p>
    <w:p w14:paraId="4C2A5106" w14:textId="77777777" w:rsidR="0051771F" w:rsidRDefault="0051771F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0E733C62" w14:textId="77777777" w:rsidR="0051771F" w:rsidRDefault="0051771F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75E02FF9" w14:textId="77777777" w:rsidR="0051771F" w:rsidRDefault="0051771F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_____________________________________________ on behalf of</w:t>
      </w:r>
    </w:p>
    <w:p w14:paraId="349D6263" w14:textId="77777777" w:rsidR="0051771F" w:rsidRDefault="0051771F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14D43E6B" w14:textId="435773CC" w:rsidR="0051771F" w:rsidRDefault="0051771F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</w:t>
      </w:r>
      <w:r w:rsidR="00047A00">
        <w:rPr>
          <w:sz w:val="24"/>
          <w:szCs w:val="24"/>
        </w:rPr>
        <w:t>________</w:t>
      </w:r>
      <w:r>
        <w:rPr>
          <w:sz w:val="24"/>
          <w:szCs w:val="24"/>
        </w:rPr>
        <w:t>____.</w:t>
      </w:r>
    </w:p>
    <w:p w14:paraId="2D6B492B" w14:textId="4F5067E8" w:rsidR="0051771F" w:rsidRDefault="0051771F" w:rsidP="009C0A33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07E2B63D" w14:textId="77777777" w:rsidR="0051771F" w:rsidRDefault="0051771F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1F75FDCE" w14:textId="77777777" w:rsidR="0051771F" w:rsidRDefault="0051771F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51771F" w14:paraId="0763D6F1" w14:textId="77777777">
        <w:tc>
          <w:tcPr>
            <w:tcW w:w="9576" w:type="dxa"/>
          </w:tcPr>
          <w:p w14:paraId="0C9691CB" w14:textId="08E69176" w:rsidR="0051771F" w:rsidRDefault="0051771F" w:rsidP="009C0A33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Deed of Trust, both of which together comprise the Master Form Deed of Trust. This Master Form Deed of Trust is being recorded pursuant to </w:t>
            </w:r>
            <w:r>
              <w:rPr>
                <w:b/>
                <w:smallCaps/>
                <w:sz w:val="24"/>
                <w:szCs w:val="24"/>
              </w:rPr>
              <w:t>Tenn. Code Ann. §</w:t>
            </w:r>
            <w:r w:rsidR="00BB7C68">
              <w:rPr>
                <w:b/>
                <w:smallCaps/>
                <w:sz w:val="24"/>
                <w:szCs w:val="24"/>
              </w:rPr>
              <w:t xml:space="preserve"> </w:t>
            </w:r>
            <w:r>
              <w:rPr>
                <w:b/>
                <w:smallCaps/>
                <w:sz w:val="24"/>
                <w:szCs w:val="24"/>
              </w:rPr>
              <w:t>66-24-117.</w:t>
            </w:r>
          </w:p>
        </w:tc>
      </w:tr>
    </w:tbl>
    <w:p w14:paraId="1C3985E3" w14:textId="77C86C1C" w:rsidR="0051771F" w:rsidRDefault="0051771F">
      <w:pPr>
        <w:rPr>
          <w:szCs w:val="24"/>
        </w:rPr>
      </w:pPr>
    </w:p>
    <w:p w14:paraId="5EE8653B" w14:textId="14807A67" w:rsidR="00FB3DF2" w:rsidRPr="00FB3DF2" w:rsidRDefault="00FB3DF2" w:rsidP="00FB3DF2">
      <w:pPr>
        <w:rPr>
          <w:szCs w:val="24"/>
        </w:rPr>
      </w:pPr>
    </w:p>
    <w:p w14:paraId="1FE47F76" w14:textId="1BFA94A1" w:rsidR="00FB3DF2" w:rsidRPr="00FB3DF2" w:rsidRDefault="00FB3DF2">
      <w:pPr>
        <w:rPr>
          <w:szCs w:val="24"/>
        </w:rPr>
      </w:pPr>
    </w:p>
    <w:p w14:paraId="7724B841" w14:textId="56BD98A9" w:rsidR="00FB3DF2" w:rsidRPr="00FB3DF2" w:rsidRDefault="00FB3DF2">
      <w:pPr>
        <w:rPr>
          <w:szCs w:val="24"/>
        </w:rPr>
      </w:pPr>
    </w:p>
    <w:p w14:paraId="42967FC2" w14:textId="22B012B1" w:rsidR="00FB3DF2" w:rsidRPr="00FB3DF2" w:rsidRDefault="00FB3DF2">
      <w:pPr>
        <w:rPr>
          <w:szCs w:val="24"/>
        </w:rPr>
      </w:pPr>
    </w:p>
    <w:p w14:paraId="57C9C247" w14:textId="722EFD8C" w:rsidR="00FB3DF2" w:rsidRPr="00FB3DF2" w:rsidRDefault="00FB3DF2">
      <w:pPr>
        <w:rPr>
          <w:szCs w:val="24"/>
        </w:rPr>
      </w:pPr>
    </w:p>
    <w:p w14:paraId="0FC1E94F" w14:textId="1D204282" w:rsidR="00FB3DF2" w:rsidRPr="00FB3DF2" w:rsidRDefault="00FB3DF2">
      <w:pPr>
        <w:rPr>
          <w:szCs w:val="24"/>
        </w:rPr>
      </w:pPr>
    </w:p>
    <w:p w14:paraId="79A441A6" w14:textId="2D778800" w:rsidR="00FB3DF2" w:rsidRPr="00FB3DF2" w:rsidRDefault="00FB3DF2">
      <w:pPr>
        <w:rPr>
          <w:szCs w:val="24"/>
        </w:rPr>
      </w:pPr>
    </w:p>
    <w:p w14:paraId="5DA923DE" w14:textId="3CD1DA82" w:rsidR="00FB3DF2" w:rsidRPr="00FB3DF2" w:rsidRDefault="00FB3DF2">
      <w:pPr>
        <w:rPr>
          <w:szCs w:val="24"/>
        </w:rPr>
      </w:pPr>
    </w:p>
    <w:p w14:paraId="59B8856A" w14:textId="16E32BB2" w:rsidR="00FB3DF2" w:rsidRPr="00FB3DF2" w:rsidRDefault="00FB3DF2">
      <w:pPr>
        <w:rPr>
          <w:szCs w:val="24"/>
        </w:rPr>
      </w:pPr>
    </w:p>
    <w:p w14:paraId="24100CA1" w14:textId="77777777" w:rsidR="00FB3DF2" w:rsidRPr="00FB3DF2" w:rsidRDefault="00FB3DF2" w:rsidP="00962C6A">
      <w:pPr>
        <w:jc w:val="right"/>
        <w:rPr>
          <w:szCs w:val="24"/>
        </w:rPr>
      </w:pPr>
    </w:p>
    <w:sectPr w:rsidR="00FB3DF2" w:rsidRPr="00FB3DF2" w:rsidSect="00BB7C68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16CC5" w14:textId="77777777" w:rsidR="0021665E" w:rsidRDefault="0021665E">
      <w:r>
        <w:separator/>
      </w:r>
    </w:p>
  </w:endnote>
  <w:endnote w:type="continuationSeparator" w:id="0">
    <w:p w14:paraId="085EDBC2" w14:textId="77777777" w:rsidR="0021665E" w:rsidRDefault="0021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D8879" w14:textId="1F104FC2" w:rsidR="00BB7C68" w:rsidRPr="009C0A33" w:rsidRDefault="0051771F" w:rsidP="00962C6A">
    <w:pPr>
      <w:tabs>
        <w:tab w:val="right" w:pos="9360"/>
      </w:tabs>
      <w:spacing w:after="0" w:line="240" w:lineRule="auto"/>
      <w:rPr>
        <w:b/>
        <w:sz w:val="14"/>
        <w:szCs w:val="18"/>
      </w:rPr>
    </w:pPr>
    <w:r w:rsidRPr="009C0A33">
      <w:rPr>
        <w:b/>
        <w:sz w:val="14"/>
        <w:szCs w:val="18"/>
      </w:rPr>
      <w:t>TENNESSEE</w:t>
    </w:r>
    <w:r w:rsidRPr="009C0A33">
      <w:rPr>
        <w:sz w:val="14"/>
        <w:szCs w:val="18"/>
      </w:rPr>
      <w:t>--Single Family--</w:t>
    </w:r>
    <w:r w:rsidRPr="009C0A33">
      <w:rPr>
        <w:b/>
        <w:sz w:val="14"/>
        <w:szCs w:val="18"/>
      </w:rPr>
      <w:tab/>
      <w:t>Form 3043-MF</w:t>
    </w:r>
    <w:r w:rsidR="007D67A0">
      <w:rPr>
        <w:b/>
        <w:sz w:val="14"/>
        <w:szCs w:val="18"/>
      </w:rPr>
      <w:t xml:space="preserve">   </w:t>
    </w:r>
    <w:r w:rsidRPr="009C0A33">
      <w:rPr>
        <w:b/>
        <w:sz w:val="14"/>
        <w:szCs w:val="18"/>
      </w:rPr>
      <w:t xml:space="preserve"> </w:t>
    </w:r>
    <w:r w:rsidR="007D67A0">
      <w:rPr>
        <w:bCs/>
        <w:sz w:val="14"/>
        <w:szCs w:val="18"/>
      </w:rPr>
      <w:t>07</w:t>
    </w:r>
    <w:r w:rsidR="00047A00" w:rsidRPr="009C0A33">
      <w:rPr>
        <w:bCs/>
        <w:sz w:val="14"/>
        <w:szCs w:val="18"/>
      </w:rPr>
      <w:t>/2021</w:t>
    </w:r>
  </w:p>
  <w:p w14:paraId="1B3049E6" w14:textId="1F467D54" w:rsidR="00962C6A" w:rsidRPr="009C0A33" w:rsidRDefault="00962C6A" w:rsidP="00962C6A">
    <w:pPr>
      <w:tabs>
        <w:tab w:val="right" w:pos="9360"/>
      </w:tabs>
      <w:rPr>
        <w:b/>
        <w:sz w:val="14"/>
        <w:szCs w:val="18"/>
      </w:rPr>
    </w:pPr>
    <w:r w:rsidRPr="009C0A33">
      <w:rPr>
        <w:b/>
        <w:sz w:val="14"/>
        <w:szCs w:val="18"/>
      </w:rPr>
      <w:t>Fannie Mae/Freddie Mac MASTER FORM DEED OF TRUST TITLE PAGE</w:t>
    </w:r>
    <w:r w:rsidR="00047A00" w:rsidRPr="009C0A33">
      <w:rPr>
        <w:b/>
        <w:sz w:val="14"/>
        <w:szCs w:val="18"/>
      </w:rPr>
      <w:tab/>
    </w:r>
    <w:r w:rsidR="00047A00" w:rsidRPr="00E315AE">
      <w:rPr>
        <w:b/>
        <w:i/>
        <w:iCs/>
        <w:sz w:val="14"/>
        <w:szCs w:val="18"/>
      </w:rPr>
      <w:t xml:space="preserve">  </w:t>
    </w:r>
    <w:sdt>
      <w:sdtPr>
        <w:rPr>
          <w:bCs/>
          <w:i/>
          <w:iCs/>
          <w:sz w:val="14"/>
          <w:szCs w:val="18"/>
        </w:rPr>
        <w:id w:val="250395305"/>
        <w:docPartObj>
          <w:docPartGallery w:val="Page Numbers (Top of Page)"/>
          <w:docPartUnique/>
        </w:docPartObj>
      </w:sdtPr>
      <w:sdtEndPr/>
      <w:sdtContent>
        <w:proofErr w:type="spellStart"/>
        <w:r w:rsidR="00047A00" w:rsidRPr="00E315AE">
          <w:rPr>
            <w:bCs/>
            <w:i/>
            <w:iCs/>
            <w:sz w:val="14"/>
            <w:szCs w:val="18"/>
          </w:rPr>
          <w:t>Page</w:t>
        </w:r>
        <w:proofErr w:type="spellEnd"/>
        <w:r w:rsidR="00047A00" w:rsidRPr="00E315AE">
          <w:rPr>
            <w:bCs/>
            <w:i/>
            <w:iCs/>
            <w:sz w:val="14"/>
            <w:szCs w:val="18"/>
          </w:rPr>
          <w:t xml:space="preserve"> </w:t>
        </w:r>
        <w:r w:rsidR="00047A00" w:rsidRPr="00E315AE">
          <w:rPr>
            <w:bCs/>
            <w:i/>
            <w:iCs/>
            <w:sz w:val="14"/>
            <w:szCs w:val="18"/>
          </w:rPr>
          <w:fldChar w:fldCharType="begin"/>
        </w:r>
        <w:r w:rsidR="00047A00" w:rsidRPr="00E315AE">
          <w:rPr>
            <w:bCs/>
            <w:i/>
            <w:iCs/>
            <w:sz w:val="14"/>
            <w:szCs w:val="18"/>
          </w:rPr>
          <w:instrText xml:space="preserve"> PAGE </w:instrText>
        </w:r>
        <w:r w:rsidR="00047A00" w:rsidRPr="00E315AE">
          <w:rPr>
            <w:bCs/>
            <w:i/>
            <w:iCs/>
            <w:sz w:val="14"/>
            <w:szCs w:val="18"/>
          </w:rPr>
          <w:fldChar w:fldCharType="separate"/>
        </w:r>
        <w:r w:rsidR="00047A00" w:rsidRPr="00E315AE">
          <w:rPr>
            <w:bCs/>
            <w:i/>
            <w:iCs/>
            <w:sz w:val="14"/>
            <w:szCs w:val="18"/>
          </w:rPr>
          <w:t>1</w:t>
        </w:r>
        <w:r w:rsidR="00047A00" w:rsidRPr="00E315AE">
          <w:rPr>
            <w:bCs/>
            <w:i/>
            <w:iCs/>
            <w:sz w:val="14"/>
            <w:szCs w:val="18"/>
          </w:rPr>
          <w:fldChar w:fldCharType="end"/>
        </w:r>
        <w:r w:rsidR="00047A00" w:rsidRPr="00E315AE">
          <w:rPr>
            <w:bCs/>
            <w:i/>
            <w:iCs/>
            <w:sz w:val="14"/>
            <w:szCs w:val="18"/>
          </w:rPr>
          <w:t xml:space="preserve"> of </w:t>
        </w:r>
        <w:r w:rsidR="00047A00" w:rsidRPr="00E315AE">
          <w:rPr>
            <w:bCs/>
            <w:i/>
            <w:iCs/>
            <w:sz w:val="14"/>
            <w:szCs w:val="18"/>
          </w:rPr>
          <w:fldChar w:fldCharType="begin"/>
        </w:r>
        <w:r w:rsidR="00047A00" w:rsidRPr="00E315AE">
          <w:rPr>
            <w:bCs/>
            <w:i/>
            <w:iCs/>
            <w:sz w:val="14"/>
            <w:szCs w:val="18"/>
          </w:rPr>
          <w:instrText xml:space="preserve"> NUMPAGES  </w:instrText>
        </w:r>
        <w:r w:rsidR="00047A00" w:rsidRPr="00E315AE">
          <w:rPr>
            <w:bCs/>
            <w:i/>
            <w:iCs/>
            <w:sz w:val="14"/>
            <w:szCs w:val="18"/>
          </w:rPr>
          <w:fldChar w:fldCharType="separate"/>
        </w:r>
        <w:r w:rsidR="00047A00" w:rsidRPr="00E315AE">
          <w:rPr>
            <w:bCs/>
            <w:i/>
            <w:iCs/>
            <w:sz w:val="14"/>
            <w:szCs w:val="18"/>
          </w:rPr>
          <w:t>20</w:t>
        </w:r>
        <w:r w:rsidR="00047A00" w:rsidRPr="00E315AE">
          <w:rPr>
            <w:bCs/>
            <w:i/>
            <w:iCs/>
            <w:sz w:val="14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220FE" w14:textId="77777777" w:rsidR="0021665E" w:rsidRDefault="0021665E">
      <w:pPr>
        <w:spacing w:after="110"/>
      </w:pPr>
      <w:r>
        <w:separator/>
      </w:r>
    </w:p>
  </w:footnote>
  <w:footnote w:type="continuationSeparator" w:id="0">
    <w:p w14:paraId="7F7145FF" w14:textId="77777777" w:rsidR="0021665E" w:rsidRDefault="0021665E">
      <w:pPr>
        <w:pStyle w:val="Footer"/>
        <w:spacing w:after="110"/>
      </w:pPr>
      <w:r>
        <w:t>_____________________</w:t>
      </w:r>
    </w:p>
    <w:p w14:paraId="37974165" w14:textId="77777777" w:rsidR="0021665E" w:rsidRDefault="0021665E">
      <w:pPr>
        <w:pStyle w:val="Footer"/>
        <w:spacing w:after="110"/>
      </w:pPr>
      <w:r>
        <w:t>Continued from previous page</w:t>
      </w:r>
    </w:p>
  </w:footnote>
  <w:footnote w:type="continuationNotice" w:id="1">
    <w:p w14:paraId="6C69FCF4" w14:textId="77777777" w:rsidR="0021665E" w:rsidRDefault="0021665E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numPicBullet w:numPicBulletId="3">
    <w:pict>
      <v:shape id="_x0000_i1029" type="#_x0000_t75" style="width:3in;height:3in" o:bullet="t"/>
    </w:pict>
  </w:numPicBullet>
  <w:numPicBullet w:numPicBulletId="4">
    <w:pict>
      <v:shape id="_x0000_i1030" type="#_x0000_t75" style="width:3in;height:3in" o:bullet="t"/>
    </w:pict>
  </w:numPicBullet>
  <w:numPicBullet w:numPicBulletId="5">
    <w:pict>
      <v:shape id="_x0000_i1031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DEC27DC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7632CB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E5EC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B8EE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F40A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98A1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529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403B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045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534AAFE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AF26D8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80EA28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32C6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CAC9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909B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E8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5C8A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EAAA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37B0D16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B7246F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3666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EEC0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1C7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BC8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223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FC48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745D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D3"/>
    <w:rsid w:val="00047A00"/>
    <w:rsid w:val="0021665E"/>
    <w:rsid w:val="00397DBE"/>
    <w:rsid w:val="003F4CA1"/>
    <w:rsid w:val="0041692A"/>
    <w:rsid w:val="00513178"/>
    <w:rsid w:val="0051771F"/>
    <w:rsid w:val="00624E53"/>
    <w:rsid w:val="006405AF"/>
    <w:rsid w:val="00652B48"/>
    <w:rsid w:val="007D67A0"/>
    <w:rsid w:val="00962C6A"/>
    <w:rsid w:val="009A2A8B"/>
    <w:rsid w:val="009C0A33"/>
    <w:rsid w:val="009E1DDE"/>
    <w:rsid w:val="00A13BD3"/>
    <w:rsid w:val="00A342F8"/>
    <w:rsid w:val="00A466BB"/>
    <w:rsid w:val="00BB7C68"/>
    <w:rsid w:val="00BD70D0"/>
    <w:rsid w:val="00BE5258"/>
    <w:rsid w:val="00D6001A"/>
    <w:rsid w:val="00E058EF"/>
    <w:rsid w:val="00E315AE"/>
    <w:rsid w:val="00F13E80"/>
    <w:rsid w:val="00F27D91"/>
    <w:rsid w:val="00F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3236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Application>Microsoft Office Word</Application>
  <DocSecurity>0</DocSecurity>
  <Lines>5</Lines>
  <Paragraphs>1</Paragraphs>
  <ScaleCrop>false</ScaleCrop>
  <Manager/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2021-06-24T13:49:00Z</dcterms:created>
  <dcterms:modified xsi:type="dcterms:W3CDTF">2021-06-24T13:49:00Z</dcterms:modified>
</cp:coreProperties>
</file>